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36FDF3CC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20053">
        <w:rPr>
          <w:rFonts w:ascii="Arial" w:hAnsi="Arial" w:cs="Arial"/>
          <w:b/>
          <w:bCs/>
          <w:sz w:val="24"/>
          <w:szCs w:val="24"/>
        </w:rPr>
        <w:t>9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4DB7A9DC" w:rsidR="00F11609" w:rsidRPr="00236AA6" w:rsidRDefault="00F11609" w:rsidP="00525A67">
      <w:pPr>
        <w:spacing w:before="120" w:after="12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029CCCD7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28C6D40A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6FE6CBE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CD6CB4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79D257E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A41C1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56DA718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2570D7A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425483">
              <w:rPr>
                <w:rFonts w:ascii="Arial" w:hAnsi="Arial" w:cs="Arial"/>
                <w:sz w:val="24"/>
                <w:szCs w:val="24"/>
              </w:rPr>
              <w:t>5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20D1A8ED" w14:textId="77777777" w:rsidR="00F6015C" w:rsidRPr="00D71BAB" w:rsidRDefault="00F6015C" w:rsidP="00F6015C">
      <w:pPr>
        <w:rPr>
          <w:rFonts w:ascii="Arial" w:hAnsi="Arial" w:cs="Arial"/>
        </w:rPr>
      </w:pPr>
    </w:p>
    <w:sectPr w:rsidR="00F6015C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DEDA" w14:textId="77777777" w:rsidR="0017095D" w:rsidRDefault="0017095D" w:rsidP="00464338">
      <w:pPr>
        <w:spacing w:after="0" w:line="240" w:lineRule="auto"/>
      </w:pPr>
      <w:r>
        <w:separator/>
      </w:r>
    </w:p>
  </w:endnote>
  <w:endnote w:type="continuationSeparator" w:id="0">
    <w:p w14:paraId="70EFF3A0" w14:textId="77777777" w:rsidR="0017095D" w:rsidRDefault="0017095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482A3" w14:textId="77777777" w:rsidR="0017095D" w:rsidRDefault="0017095D" w:rsidP="00464338">
      <w:pPr>
        <w:spacing w:after="0" w:line="240" w:lineRule="auto"/>
      </w:pPr>
      <w:r>
        <w:separator/>
      </w:r>
    </w:p>
  </w:footnote>
  <w:footnote w:type="continuationSeparator" w:id="0">
    <w:p w14:paraId="493770D0" w14:textId="77777777" w:rsidR="0017095D" w:rsidRDefault="0017095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7095D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530A"/>
    <w:rsid w:val="00525A67"/>
    <w:rsid w:val="00532D36"/>
    <w:rsid w:val="005367E5"/>
    <w:rsid w:val="00543F50"/>
    <w:rsid w:val="00562553"/>
    <w:rsid w:val="00563B13"/>
    <w:rsid w:val="00563B23"/>
    <w:rsid w:val="00580B6C"/>
    <w:rsid w:val="00584FEC"/>
    <w:rsid w:val="00585831"/>
    <w:rsid w:val="00585989"/>
    <w:rsid w:val="005C5CAC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967A5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053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25</cp:revision>
  <cp:lastPrinted>2022-12-23T11:22:00Z</cp:lastPrinted>
  <dcterms:created xsi:type="dcterms:W3CDTF">2023-02-13T14:49:00Z</dcterms:created>
  <dcterms:modified xsi:type="dcterms:W3CDTF">2023-06-13T06:31:00Z</dcterms:modified>
</cp:coreProperties>
</file>