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2D23F1F9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b/>
          <w:bCs/>
          <w:sz w:val="24"/>
          <w:szCs w:val="24"/>
        </w:rPr>
      </w:pPr>
      <w:r w:rsidRPr="00236AA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35942">
        <w:rPr>
          <w:rFonts w:ascii="Arial" w:hAnsi="Arial" w:cs="Arial"/>
          <w:b/>
          <w:bCs/>
          <w:sz w:val="24"/>
          <w:szCs w:val="24"/>
        </w:rPr>
        <w:t>9</w:t>
      </w:r>
      <w:r w:rsidRPr="00236AA6">
        <w:rPr>
          <w:rFonts w:ascii="Arial" w:hAnsi="Arial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>
        <w:rPr>
          <w:rFonts w:ascii="Arial" w:hAnsi="Arial" w:cs="Arial"/>
          <w:b/>
          <w:bCs/>
          <w:sz w:val="24"/>
          <w:szCs w:val="24"/>
        </w:rPr>
        <w:t xml:space="preserve">unduszy </w:t>
      </w:r>
      <w:r w:rsidRPr="00236AA6">
        <w:rPr>
          <w:rFonts w:ascii="Arial" w:hAnsi="Arial" w:cs="Arial"/>
          <w:b/>
          <w:bCs/>
          <w:sz w:val="24"/>
          <w:szCs w:val="24"/>
        </w:rPr>
        <w:t>E</w:t>
      </w:r>
      <w:r w:rsidR="00F425A6">
        <w:rPr>
          <w:rFonts w:ascii="Arial" w:hAnsi="Arial" w:cs="Arial"/>
          <w:b/>
          <w:bCs/>
          <w:sz w:val="24"/>
          <w:szCs w:val="24"/>
        </w:rPr>
        <w:t>uropejskich</w:t>
      </w:r>
    </w:p>
    <w:p w14:paraId="4E37207B" w14:textId="5F4CA844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sz w:val="24"/>
          <w:szCs w:val="24"/>
        </w:rPr>
      </w:pPr>
      <w:r w:rsidRPr="00236AA6">
        <w:rPr>
          <w:rFonts w:ascii="Arial" w:hAnsi="Arial" w:cs="Arial"/>
          <w:sz w:val="24"/>
          <w:szCs w:val="24"/>
        </w:rPr>
        <w:t>Maksymalna wielkość pomniejszenia za wszystkie uchybienia nie może przekroczyć 3% kwoty dofinansowania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23"/>
        <w:gridCol w:w="3876"/>
        <w:gridCol w:w="3398"/>
        <w:gridCol w:w="2126"/>
      </w:tblGrid>
      <w:tr w:rsidR="00D71BAB" w:rsidRPr="00236AA6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236AA6" w:rsidRDefault="00BB1C78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236AA6" w14:paraId="3FCF547B" w14:textId="77777777" w:rsidTr="00DF49EE">
        <w:tc>
          <w:tcPr>
            <w:tcW w:w="514" w:type="dxa"/>
          </w:tcPr>
          <w:p w14:paraId="71C8C9CF" w14:textId="48595B6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81" w:type="dxa"/>
          </w:tcPr>
          <w:p w14:paraId="2C63DF0F" w14:textId="633F94B9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236AA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580B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41BE33FA" w:rsidR="006E298D" w:rsidRPr="00236AA6" w:rsidRDefault="006E298D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AD505A">
              <w:rPr>
                <w:rFonts w:ascii="Arial" w:hAnsi="Arial" w:cs="Arial"/>
                <w:sz w:val="24"/>
                <w:szCs w:val="24"/>
              </w:rPr>
              <w:t>0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236AA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236AA6" w:rsidRDefault="00D22E8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7DE1B5F" w14:textId="77777777" w:rsidTr="00DF49EE">
        <w:tc>
          <w:tcPr>
            <w:tcW w:w="514" w:type="dxa"/>
          </w:tcPr>
          <w:p w14:paraId="20E6059F" w14:textId="1495AEB3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81" w:type="dxa"/>
          </w:tcPr>
          <w:p w14:paraId="7CF25D3B" w14:textId="3389A8D3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36AA6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6B75944F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>całkowity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0DBCE3E0" w:rsidR="006E298D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AD505A">
              <w:rPr>
                <w:rFonts w:ascii="Arial" w:hAnsi="Arial" w:cs="Arial"/>
                <w:sz w:val="24"/>
                <w:szCs w:val="24"/>
              </w:rPr>
              <w:t>0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69E8845" w14:textId="77777777" w:rsidTr="00DF49EE">
        <w:tc>
          <w:tcPr>
            <w:tcW w:w="514" w:type="dxa"/>
          </w:tcPr>
          <w:p w14:paraId="1CEF9117" w14:textId="5613133D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81" w:type="dxa"/>
          </w:tcPr>
          <w:p w14:paraId="43595D7A" w14:textId="798EF333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pełnokolorowa) i znaku Unii Europejskiej 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na</w:t>
            </w:r>
            <w:r w:rsidRPr="00236AA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niach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podawanych do wiadomości publicznej,</w:t>
            </w:r>
          </w:p>
          <w:p w14:paraId="3F53182D" w14:textId="1687588E" w:rsidR="008D5B0E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7640C61A" w:rsidR="00585989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AD505A">
              <w:rPr>
                <w:rFonts w:ascii="Arial" w:hAnsi="Arial" w:cs="Arial"/>
                <w:sz w:val="24"/>
                <w:szCs w:val="24"/>
              </w:rPr>
              <w:t>0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236AA6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236AA6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4010B3C9" w14:textId="75FD6978" w:rsidR="00BB1C78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>barw Rzeczypospolitej Polskiej (wersja pełnokolorowa) i znaku Unii Europejskiej w którymkolwiek</w:t>
            </w:r>
            <w:r w:rsidR="00CC3077" w:rsidRPr="00236AA6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236AA6" w:rsidRDefault="00517876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940F9" w14:textId="48AC7149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236AA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236AA6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5522B224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AD505A">
              <w:rPr>
                <w:rFonts w:ascii="Arial" w:hAnsi="Arial" w:cs="Arial"/>
                <w:sz w:val="24"/>
                <w:szCs w:val="24"/>
              </w:rPr>
              <w:t>0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10EECB" w14:textId="3DC6EA2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8A7649" w14:textId="79D257E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004349" w14:textId="435B218B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69BAB065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d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AD505A">
              <w:rPr>
                <w:rFonts w:ascii="Arial" w:hAnsi="Arial" w:cs="Arial"/>
                <w:sz w:val="24"/>
                <w:szCs w:val="24"/>
              </w:rPr>
              <w:t>0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7B71004" w14:textId="56DA7186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załącznik</w:t>
            </w:r>
            <w:r w:rsidR="008B45C7">
              <w:rPr>
                <w:rFonts w:ascii="Arial" w:hAnsi="Arial" w:cs="Arial"/>
                <w:sz w:val="24"/>
                <w:szCs w:val="24"/>
              </w:rPr>
              <w:t>u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441F1D" w14:textId="75D9A58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236AA6" w14:paraId="20740308" w14:textId="77777777" w:rsidTr="00DF49EE">
        <w:tc>
          <w:tcPr>
            <w:tcW w:w="514" w:type="dxa"/>
          </w:tcPr>
          <w:p w14:paraId="39B53097" w14:textId="40BC6224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na otwarcie projektu, zakończenie projektu lub jego ważnego etapu np. rozpoczęcie inwestycji, oddanie inwestycji do użytkowania itp. </w:t>
            </w:r>
          </w:p>
          <w:p w14:paraId="1163634A" w14:textId="7E50FF15" w:rsidR="00383B0A" w:rsidRPr="00236AA6" w:rsidRDefault="00383B0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45CFF134" w:rsidR="00B02D83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AD505A">
              <w:rPr>
                <w:rFonts w:ascii="Arial" w:hAnsi="Arial" w:cs="Arial"/>
                <w:sz w:val="24"/>
                <w:szCs w:val="24"/>
              </w:rPr>
              <w:t>0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15420543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Niezaproszenie do udziału w wydarzeniu informacyjno-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promocyjnym przedstawicieli KE </w:t>
            </w:r>
            <w:r w:rsidR="006F7941" w:rsidRPr="00236AA6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0,5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C0B32" w14:textId="77777777" w:rsidR="00D43F75" w:rsidRDefault="00D43F75" w:rsidP="00464338">
      <w:pPr>
        <w:spacing w:after="0" w:line="240" w:lineRule="auto"/>
      </w:pPr>
      <w:r>
        <w:separator/>
      </w:r>
    </w:p>
  </w:endnote>
  <w:endnote w:type="continuationSeparator" w:id="0">
    <w:p w14:paraId="63FC4EB1" w14:textId="77777777" w:rsidR="00D43F75" w:rsidRDefault="00D43F75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84835" w14:textId="77777777" w:rsidR="00D43F75" w:rsidRDefault="00D43F75" w:rsidP="00464338">
      <w:pPr>
        <w:spacing w:after="0" w:line="240" w:lineRule="auto"/>
      </w:pPr>
      <w:r>
        <w:separator/>
      </w:r>
    </w:p>
  </w:footnote>
  <w:footnote w:type="continuationSeparator" w:id="0">
    <w:p w14:paraId="344F3A21" w14:textId="77777777" w:rsidR="00D43F75" w:rsidRDefault="00D43F75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3D9D"/>
    <w:rsid w:val="000A43EA"/>
    <w:rsid w:val="000C641E"/>
    <w:rsid w:val="000D2AF3"/>
    <w:rsid w:val="000E494F"/>
    <w:rsid w:val="000E7CC1"/>
    <w:rsid w:val="00123641"/>
    <w:rsid w:val="00135942"/>
    <w:rsid w:val="001513B1"/>
    <w:rsid w:val="001A2160"/>
    <w:rsid w:val="001B3C20"/>
    <w:rsid w:val="001D6FE5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0DD"/>
    <w:rsid w:val="003A5258"/>
    <w:rsid w:val="003E503D"/>
    <w:rsid w:val="003E56A6"/>
    <w:rsid w:val="003E6825"/>
    <w:rsid w:val="003F19A8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F489C"/>
    <w:rsid w:val="0050035C"/>
    <w:rsid w:val="005011B0"/>
    <w:rsid w:val="00504609"/>
    <w:rsid w:val="00517876"/>
    <w:rsid w:val="0052530A"/>
    <w:rsid w:val="00532D36"/>
    <w:rsid w:val="00543F50"/>
    <w:rsid w:val="00562553"/>
    <w:rsid w:val="00563B13"/>
    <w:rsid w:val="00580B6C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45C7"/>
    <w:rsid w:val="008B7923"/>
    <w:rsid w:val="008D5B0E"/>
    <w:rsid w:val="008E11BA"/>
    <w:rsid w:val="00951499"/>
    <w:rsid w:val="00974C0D"/>
    <w:rsid w:val="009867F7"/>
    <w:rsid w:val="009C0051"/>
    <w:rsid w:val="009C50B7"/>
    <w:rsid w:val="009D3CFF"/>
    <w:rsid w:val="00A17BAA"/>
    <w:rsid w:val="00A35D26"/>
    <w:rsid w:val="00A42B21"/>
    <w:rsid w:val="00A45A05"/>
    <w:rsid w:val="00A53BE5"/>
    <w:rsid w:val="00A64022"/>
    <w:rsid w:val="00A96513"/>
    <w:rsid w:val="00AA0475"/>
    <w:rsid w:val="00AD505A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BD7434"/>
    <w:rsid w:val="00C06D6A"/>
    <w:rsid w:val="00C53BDE"/>
    <w:rsid w:val="00C74472"/>
    <w:rsid w:val="00C8310A"/>
    <w:rsid w:val="00CB79AC"/>
    <w:rsid w:val="00CB7A3B"/>
    <w:rsid w:val="00CC3077"/>
    <w:rsid w:val="00D22E8A"/>
    <w:rsid w:val="00D275C0"/>
    <w:rsid w:val="00D43F75"/>
    <w:rsid w:val="00D52E80"/>
    <w:rsid w:val="00D713D4"/>
    <w:rsid w:val="00D71BAB"/>
    <w:rsid w:val="00DA0A76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726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7</cp:revision>
  <cp:lastPrinted>2022-12-23T11:22:00Z</cp:lastPrinted>
  <dcterms:created xsi:type="dcterms:W3CDTF">2023-03-17T09:35:00Z</dcterms:created>
  <dcterms:modified xsi:type="dcterms:W3CDTF">2024-04-02T11:36:00Z</dcterms:modified>
</cp:coreProperties>
</file>