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4FE7BA7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7BE896F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4F5A4C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4B2DEB96" w:rsidR="00F26C39" w:rsidRPr="00F26C39" w:rsidRDefault="00F26C39" w:rsidP="00A96E6B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3223" w14:textId="77777777" w:rsidR="00D74D40" w:rsidRDefault="00D74D40" w:rsidP="00B561CC">
      <w:pPr>
        <w:spacing w:after="0" w:line="240" w:lineRule="auto"/>
      </w:pPr>
      <w:r>
        <w:separator/>
      </w:r>
    </w:p>
  </w:endnote>
  <w:endnote w:type="continuationSeparator" w:id="0">
    <w:p w14:paraId="1FBCC476" w14:textId="77777777" w:rsidR="00D74D40" w:rsidRDefault="00D74D40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0CEA" w14:textId="77777777" w:rsidR="00D74D40" w:rsidRDefault="00D74D40" w:rsidP="00B561CC">
      <w:pPr>
        <w:spacing w:after="0" w:line="240" w:lineRule="auto"/>
      </w:pPr>
      <w:r>
        <w:separator/>
      </w:r>
    </w:p>
  </w:footnote>
  <w:footnote w:type="continuationSeparator" w:id="0">
    <w:p w14:paraId="78D826F5" w14:textId="77777777" w:rsidR="00D74D40" w:rsidRDefault="00D74D40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40F3070A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0672A8">
        <w:rPr>
          <w:rFonts w:ascii="Arial" w:hAnsi="Arial" w:cs="Arial"/>
          <w:sz w:val="18"/>
          <w:szCs w:val="18"/>
        </w:rPr>
        <w:t>202</w:t>
      </w:r>
      <w:r w:rsidR="00FD64B1">
        <w:rPr>
          <w:rFonts w:ascii="Arial" w:hAnsi="Arial" w:cs="Arial"/>
          <w:sz w:val="18"/>
          <w:szCs w:val="18"/>
        </w:rPr>
        <w:t>4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FD64B1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1D8E7F34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33576"/>
    <w:rsid w:val="000408BA"/>
    <w:rsid w:val="00057352"/>
    <w:rsid w:val="00063B71"/>
    <w:rsid w:val="000672A8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E55C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B113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96E6B"/>
    <w:rsid w:val="00AB3618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74D40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C36FD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17</cp:revision>
  <cp:lastPrinted>2023-03-09T07:40:00Z</cp:lastPrinted>
  <dcterms:created xsi:type="dcterms:W3CDTF">2023-03-10T10:32:00Z</dcterms:created>
  <dcterms:modified xsi:type="dcterms:W3CDTF">2024-04-02T06:23:00Z</dcterms:modified>
</cp:coreProperties>
</file>